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E13D1D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8080D7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6EF83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42449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B955A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53568143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8200AE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merlyn@stromtec.ee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D80E3E5" w:rsidR="005B59EA" w:rsidRDefault="007647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85BF4D9" w:rsidR="005B59EA" w:rsidRDefault="00764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68301ED" w:rsidR="005B59EA" w:rsidRDefault="007647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23-177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61ABF5F" w:rsidR="005B59EA" w:rsidRDefault="007647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F3633F8" w:rsidR="005B59EA" w:rsidRDefault="00764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A9D260F" w:rsidR="005B59EA" w:rsidRDefault="007647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23-177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979D9C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603F7">
              <w:rPr>
                <w:noProof/>
                <w:sz w:val="18"/>
                <w:szCs w:val="18"/>
              </w:rPr>
              <w:t>Harju maakond, Saue vald, Aila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E366BA3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D4199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D41991" w:rsidRPr="00B7417A">
              <w:rPr>
                <w:noProof/>
                <w:sz w:val="18"/>
                <w:szCs w:val="18"/>
              </w:rPr>
              <w:t>11117 Valingu-Jõgisoo t</w:t>
            </w:r>
            <w:r w:rsidR="003F6B46" w:rsidRPr="00B7417A">
              <w:rPr>
                <w:noProof/>
                <w:sz w:val="18"/>
                <w:szCs w:val="18"/>
              </w:rPr>
              <w:t>ee</w:t>
            </w:r>
            <w:r w:rsidR="00B7417A" w:rsidRPr="00B7417A">
              <w:rPr>
                <w:noProof/>
                <w:sz w:val="18"/>
                <w:szCs w:val="18"/>
              </w:rPr>
              <w:t>,</w:t>
            </w:r>
            <w:r w:rsidR="00B7417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7417A" w:rsidRPr="00B7417A">
              <w:rPr>
                <w:noProof/>
                <w:sz w:val="18"/>
                <w:szCs w:val="18"/>
              </w:rPr>
              <w:t>asukoht 4,14-4,255 km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112E700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7417A">
              <w:rPr>
                <w:noProof/>
                <w:sz w:val="18"/>
                <w:szCs w:val="18"/>
              </w:rPr>
              <w:t>11117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E14E2">
              <w:rPr>
                <w:noProof/>
                <w:sz w:val="18"/>
                <w:szCs w:val="18"/>
              </w:rPr>
              <w:t>4,14-4,255.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46C55F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16745">
              <w:rPr>
                <w:noProof/>
                <w:sz w:val="18"/>
                <w:szCs w:val="18"/>
              </w:rPr>
              <w:t>111</w:t>
            </w:r>
            <w:r w:rsidR="00FB245C">
              <w:rPr>
                <w:noProof/>
                <w:sz w:val="18"/>
                <w:szCs w:val="18"/>
              </w:rPr>
              <w:t>17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B245C">
              <w:rPr>
                <w:noProof/>
                <w:sz w:val="18"/>
                <w:szCs w:val="18"/>
              </w:rPr>
              <w:t>4,14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FB245C">
              <w:rPr>
                <w:noProof/>
                <w:sz w:val="18"/>
                <w:szCs w:val="18"/>
              </w:rPr>
              <w:t>4,255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8064D8" w:rsidR="00056AC8" w:rsidRPr="00802C15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02C15">
              <w:rPr>
                <w:noProof/>
                <w:sz w:val="22"/>
                <w:szCs w:val="22"/>
              </w:rPr>
              <w:t>Avalikes huvides tehnovõrgu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9A819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02C15">
              <w:rPr>
                <w:rFonts w:eastAsia="Arial Unicode MS"/>
                <w:noProof/>
                <w:sz w:val="22"/>
                <w:szCs w:val="20"/>
              </w:rPr>
              <w:t>Merlyn Randla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93EF8BB" w:rsidR="00056AC8" w:rsidRPr="00802C15" w:rsidRDefault="00802C15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</w:t>
            </w:r>
            <w:r w:rsidRPr="00802C15">
              <w:rPr>
                <w:i/>
                <w:iCs/>
                <w:noProof/>
                <w:sz w:val="20"/>
                <w:szCs w:val="20"/>
              </w:rPr>
              <w:t>/allkirjastatud digitaalselt/</w:t>
            </w:r>
            <w:r w:rsidR="00056AC8" w:rsidRPr="00802C15">
              <w:rPr>
                <w:i/>
                <w:iCs/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6F2E09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B3CE9">
              <w:rPr>
                <w:noProof/>
                <w:sz w:val="22"/>
                <w:szCs w:val="20"/>
              </w:rPr>
              <w:t>06.12.2023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4CD4" w14:textId="77777777" w:rsidR="00355E3F" w:rsidRDefault="00355E3F" w:rsidP="00B87124">
      <w:r>
        <w:separator/>
      </w:r>
    </w:p>
  </w:endnote>
  <w:endnote w:type="continuationSeparator" w:id="0">
    <w:p w14:paraId="18BD33AE" w14:textId="77777777" w:rsidR="00355E3F" w:rsidRDefault="00355E3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DC0E" w14:textId="77777777" w:rsidR="00355E3F" w:rsidRDefault="00355E3F" w:rsidP="00B87124">
      <w:r>
        <w:separator/>
      </w:r>
    </w:p>
  </w:footnote>
  <w:footnote w:type="continuationSeparator" w:id="0">
    <w:p w14:paraId="0A07F276" w14:textId="77777777" w:rsidR="00355E3F" w:rsidRDefault="00355E3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745"/>
    <w:rsid w:val="00056AC8"/>
    <w:rsid w:val="00131923"/>
    <w:rsid w:val="00184168"/>
    <w:rsid w:val="00236660"/>
    <w:rsid w:val="0028452F"/>
    <w:rsid w:val="002B3CE9"/>
    <w:rsid w:val="002F1682"/>
    <w:rsid w:val="00317FEC"/>
    <w:rsid w:val="00355E3F"/>
    <w:rsid w:val="003A3D59"/>
    <w:rsid w:val="003F5B77"/>
    <w:rsid w:val="003F6B46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647B9"/>
    <w:rsid w:val="00777A24"/>
    <w:rsid w:val="007B048A"/>
    <w:rsid w:val="007C21D1"/>
    <w:rsid w:val="007C2F9E"/>
    <w:rsid w:val="007E1CA1"/>
    <w:rsid w:val="00802C15"/>
    <w:rsid w:val="00832B3F"/>
    <w:rsid w:val="00887C0D"/>
    <w:rsid w:val="008B16DC"/>
    <w:rsid w:val="00912F5F"/>
    <w:rsid w:val="009603F7"/>
    <w:rsid w:val="00983C6E"/>
    <w:rsid w:val="00A22B1A"/>
    <w:rsid w:val="00AB5CF0"/>
    <w:rsid w:val="00AC4974"/>
    <w:rsid w:val="00AD4E10"/>
    <w:rsid w:val="00B56B9E"/>
    <w:rsid w:val="00B73CD1"/>
    <w:rsid w:val="00B7417A"/>
    <w:rsid w:val="00B87124"/>
    <w:rsid w:val="00BE14E2"/>
    <w:rsid w:val="00BE531A"/>
    <w:rsid w:val="00BF0B4A"/>
    <w:rsid w:val="00C10875"/>
    <w:rsid w:val="00C1367B"/>
    <w:rsid w:val="00C5207C"/>
    <w:rsid w:val="00C53255"/>
    <w:rsid w:val="00C61E87"/>
    <w:rsid w:val="00D0716E"/>
    <w:rsid w:val="00D41991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74EB1B-8F9A-41A0-BB55-66936E6FD2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F2A8DD-48FD-43B4-8C4C-BDA787183C9A}"/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71A344-7A45-451F-AC43-752AC1C5F3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210</Words>
  <Characters>1754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Merlyn Randla</cp:lastModifiedBy>
  <cp:revision>13</cp:revision>
  <cp:lastPrinted>2007-05-24T06:29:00Z</cp:lastPrinted>
  <dcterms:created xsi:type="dcterms:W3CDTF">2022-07-07T12:09:00Z</dcterms:created>
  <dcterms:modified xsi:type="dcterms:W3CDTF">2023-12-06T14:13:00Z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